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244C22" w:rsidP="00DE7BED">
      <w:pPr>
        <w:jc w:val="right"/>
        <w:rPr>
          <w:b/>
        </w:rPr>
      </w:pPr>
      <w:r>
        <w:rPr>
          <w:b/>
        </w:rPr>
        <w:t xml:space="preserve">                                                           </w:t>
      </w:r>
      <w:r w:rsidR="00DE7BED"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F7387C" w:rsidP="008C363A">
            <w:pPr>
              <w:jc w:val="right"/>
              <w:rPr>
                <w:rFonts w:cs="Arial"/>
              </w:rPr>
            </w:pPr>
            <w:r>
              <w:rPr>
                <w:rFonts w:cs="Arial"/>
                <w:szCs w:val="22"/>
              </w:rPr>
              <w:t>Протокол  №169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F7387C" w:rsidP="00F7387C">
            <w:pPr>
              <w:jc w:val="right"/>
              <w:rPr>
                <w:rFonts w:cs="Arial"/>
              </w:rPr>
            </w:pPr>
            <w:r>
              <w:rPr>
                <w:rFonts w:cs="Arial"/>
                <w:szCs w:val="22"/>
              </w:rPr>
              <w:t>«03</w:t>
            </w:r>
            <w:r w:rsidR="00DE7BED" w:rsidRPr="002E571A">
              <w:rPr>
                <w:rFonts w:cs="Arial"/>
                <w:szCs w:val="22"/>
              </w:rPr>
              <w:t xml:space="preserve">» </w:t>
            </w:r>
            <w:r>
              <w:rPr>
                <w:rFonts w:cs="Arial"/>
                <w:szCs w:val="22"/>
              </w:rPr>
              <w:t xml:space="preserve">сентября 2018 </w:t>
            </w:r>
            <w:r w:rsidR="00DE7BED" w:rsidRPr="002E571A">
              <w:rPr>
                <w:rFonts w:cs="Arial"/>
                <w:szCs w:val="22"/>
              </w:rPr>
              <w:t>г.</w:t>
            </w:r>
          </w:p>
        </w:tc>
      </w:tr>
    </w:tbl>
    <w:p w:rsidR="00DE7BED" w:rsidRDefault="00DE7BED" w:rsidP="00DE7BED">
      <w:pPr>
        <w:rPr>
          <w:rFonts w:cs="Arial"/>
          <w:vanish/>
          <w:szCs w:val="22"/>
        </w:rPr>
      </w:pPr>
    </w:p>
    <w:p w:rsidR="00DE7BED" w:rsidRPr="002E571A" w:rsidRDefault="00A03AA2" w:rsidP="00DE7BED">
      <w:pPr>
        <w:rPr>
          <w:rFonts w:cs="Arial"/>
          <w:szCs w:val="22"/>
        </w:rPr>
      </w:pPr>
      <w:r w:rsidRPr="00B16D32">
        <w:rPr>
          <w:rFonts w:cs="Arial"/>
          <w:szCs w:val="22"/>
        </w:rPr>
        <w:t>ПДО №</w:t>
      </w:r>
      <w:r w:rsidR="00B16D32" w:rsidRPr="00B16D32">
        <w:rPr>
          <w:rFonts w:cs="Arial"/>
          <w:szCs w:val="22"/>
        </w:rPr>
        <w:t>450</w:t>
      </w:r>
      <w:r w:rsidR="00362455" w:rsidRPr="00B16D32">
        <w:rPr>
          <w:rFonts w:cs="Arial"/>
          <w:szCs w:val="22"/>
        </w:rPr>
        <w:t>-</w:t>
      </w:r>
      <w:r w:rsidRPr="00B16D32">
        <w:rPr>
          <w:rFonts w:cs="Arial"/>
          <w:szCs w:val="22"/>
        </w:rPr>
        <w:t>КР-201</w:t>
      </w:r>
      <w:r w:rsidR="00BD3FA6" w:rsidRPr="00B16D32">
        <w:rPr>
          <w:rFonts w:cs="Arial"/>
          <w:szCs w:val="22"/>
        </w:rPr>
        <w:t>8</w:t>
      </w:r>
      <w:r w:rsidRPr="00B16D32">
        <w:rPr>
          <w:rFonts w:cs="Arial"/>
          <w:szCs w:val="22"/>
        </w:rPr>
        <w:t xml:space="preserve"> от</w:t>
      </w:r>
      <w:r w:rsidR="00F7387C">
        <w:rPr>
          <w:rFonts w:cs="Arial"/>
          <w:szCs w:val="22"/>
        </w:rPr>
        <w:t xml:space="preserve"> 03 сентября 2018 года</w:t>
      </w:r>
    </w:p>
    <w:p w:rsidR="00DE7BED" w:rsidRDefault="00DE7BED" w:rsidP="00DE7BED">
      <w:pPr>
        <w:jc w:val="both"/>
        <w:rPr>
          <w:rFonts w:cs="Arial"/>
          <w:sz w:val="16"/>
          <w:szCs w:val="16"/>
        </w:rPr>
      </w:pPr>
    </w:p>
    <w:p w:rsidR="00A672F3" w:rsidRPr="0025713E" w:rsidRDefault="00DE7BED" w:rsidP="00A672F3">
      <w:pPr>
        <w:spacing w:before="0"/>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w:t>
      </w:r>
      <w:r w:rsidR="00CB7A0E" w:rsidRPr="00CB7A0E">
        <w:rPr>
          <w:rFonts w:cs="Arial"/>
          <w:b/>
          <w:szCs w:val="22"/>
        </w:rPr>
        <w:t>на предоставление комплекса услуг по техническому сопровождению склада подшипников и обеспечению необходимого запаса подшипниковой продукции для ремонтов динамического оборудования и электродвигателей ОАО «Славнефть – ЯНОС»</w:t>
      </w:r>
      <w:r w:rsidR="00FB096F" w:rsidRPr="00CB7A0E">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Требований к предмету оферты (</w:t>
      </w:r>
      <w:r w:rsidRPr="00473BF3">
        <w:rPr>
          <w:rFonts w:cs="Arial"/>
          <w:szCs w:val="22"/>
        </w:rPr>
        <w:t xml:space="preserve">форма 2): </w:t>
      </w:r>
      <w:r w:rsidR="00EE0582" w:rsidRPr="00473BF3">
        <w:rPr>
          <w:rFonts w:cs="Arial"/>
          <w:szCs w:val="22"/>
        </w:rPr>
        <w:t xml:space="preserve">наименьшая </w:t>
      </w:r>
      <w:r w:rsidR="00473BF3" w:rsidRPr="00473BF3">
        <w:rPr>
          <w:rFonts w:cs="Arial"/>
          <w:szCs w:val="22"/>
        </w:rPr>
        <w:t xml:space="preserve">приведенная </w:t>
      </w:r>
      <w:r w:rsidR="00EE0582" w:rsidRPr="00473BF3">
        <w:rPr>
          <w:rFonts w:cs="Arial"/>
          <w:szCs w:val="22"/>
        </w:rPr>
        <w:t>стоимость</w:t>
      </w:r>
      <w:r w:rsidR="00FB096F" w:rsidRPr="00473BF3">
        <w:rPr>
          <w:rFonts w:cs="Arial"/>
          <w:szCs w:val="22"/>
        </w:rPr>
        <w:t>.</w:t>
      </w:r>
      <w:r w:rsidR="00A672F3" w:rsidRPr="0025713E">
        <w:rPr>
          <w:rFonts w:cs="Arial"/>
          <w:szCs w:val="22"/>
        </w:rPr>
        <w:t xml:space="preserve">        </w:t>
      </w:r>
      <w:r w:rsidR="00A672F3">
        <w:rPr>
          <w:rFonts w:cs="Arial"/>
          <w:szCs w:val="22"/>
        </w:rPr>
        <w:t xml:space="preserve">Приведенная стоимость </w:t>
      </w:r>
      <w:r w:rsidR="00A672F3" w:rsidRPr="0025713E">
        <w:rPr>
          <w:rFonts w:cs="Arial"/>
          <w:szCs w:val="22"/>
        </w:rPr>
        <w:t>рассчитывается</w:t>
      </w:r>
      <w:r w:rsidR="00A672F3">
        <w:rPr>
          <w:rFonts w:cs="Arial"/>
          <w:szCs w:val="22"/>
        </w:rPr>
        <w:t xml:space="preserve"> исходя из </w:t>
      </w:r>
      <w:r w:rsidR="00A672F3" w:rsidRPr="0025713E">
        <w:rPr>
          <w:rFonts w:cs="Arial"/>
          <w:szCs w:val="22"/>
        </w:rPr>
        <w:t>минимального запаса подшипниковой продукции</w:t>
      </w:r>
      <w:r w:rsidR="005854B3">
        <w:rPr>
          <w:rFonts w:cs="Arial"/>
          <w:szCs w:val="22"/>
        </w:rPr>
        <w:t xml:space="preserve"> (Приложения №1, 2 к Договору)</w:t>
      </w:r>
      <w:r w:rsidR="005854B3" w:rsidRPr="0025713E">
        <w:rPr>
          <w:rFonts w:cs="Arial"/>
          <w:szCs w:val="22"/>
        </w:rPr>
        <w:t xml:space="preserve"> </w:t>
      </w:r>
      <w:r w:rsidR="00A672F3" w:rsidRPr="0025713E">
        <w:rPr>
          <w:rFonts w:cs="Arial"/>
          <w:szCs w:val="22"/>
        </w:rPr>
        <w:t xml:space="preserve">и ежемесячной стоимости услуг по техническому сопровождению </w:t>
      </w:r>
      <w:r w:rsidR="00A672F3">
        <w:rPr>
          <w:rFonts w:cs="Arial"/>
          <w:szCs w:val="22"/>
        </w:rPr>
        <w:t>склада подшипниковой продукции:</w:t>
      </w:r>
    </w:p>
    <w:p w:rsidR="00A672F3" w:rsidRPr="0025713E" w:rsidRDefault="00A672F3" w:rsidP="00A672F3">
      <w:pPr>
        <w:spacing w:before="0"/>
        <w:jc w:val="both"/>
        <w:rPr>
          <w:rFonts w:cs="Arial"/>
          <w:szCs w:val="22"/>
        </w:rPr>
      </w:pPr>
      <w:r w:rsidRPr="0025713E">
        <w:rPr>
          <w:rFonts w:cs="Arial"/>
          <w:szCs w:val="22"/>
        </w:rPr>
        <w:t xml:space="preserve"> «Цена за единицу подшипника (включая транспортные услуги), руб. без НДС» × «Запас, шт.</w:t>
      </w:r>
      <w:r>
        <w:rPr>
          <w:rFonts w:cs="Arial"/>
          <w:szCs w:val="22"/>
        </w:rPr>
        <w:t>»</w:t>
      </w:r>
      <w:r w:rsidRPr="0025713E">
        <w:rPr>
          <w:rFonts w:cs="Arial"/>
          <w:szCs w:val="22"/>
        </w:rPr>
        <w:t xml:space="preserve"> + </w:t>
      </w:r>
      <w:r>
        <w:rPr>
          <w:rFonts w:cs="Arial"/>
          <w:szCs w:val="22"/>
        </w:rPr>
        <w:t>«С</w:t>
      </w:r>
      <w:r w:rsidRPr="0025713E">
        <w:rPr>
          <w:rFonts w:cs="Arial"/>
          <w:szCs w:val="22"/>
        </w:rPr>
        <w:t>тоимость услуг по техническому сопровождению склада подшипник</w:t>
      </w:r>
      <w:r>
        <w:rPr>
          <w:rFonts w:cs="Arial"/>
          <w:szCs w:val="22"/>
        </w:rPr>
        <w:t>овой продукции без НДС в месяц.</w:t>
      </w:r>
      <w:r w:rsidRPr="0025713E">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64AA9">
        <w:rPr>
          <w:rFonts w:cs="Arial"/>
          <w:szCs w:val="22"/>
        </w:rPr>
        <w:t xml:space="preserve">акцепта до </w:t>
      </w:r>
      <w:r w:rsidR="00CB7A0E">
        <w:rPr>
          <w:rFonts w:cs="Arial"/>
          <w:b/>
          <w:szCs w:val="22"/>
        </w:rPr>
        <w:t>1</w:t>
      </w:r>
      <w:r w:rsidR="00FB096F">
        <w:rPr>
          <w:rFonts w:cs="Arial"/>
          <w:b/>
          <w:szCs w:val="22"/>
        </w:rPr>
        <w:t>0</w:t>
      </w:r>
      <w:r w:rsidR="00230908" w:rsidRPr="00D64AA9">
        <w:rPr>
          <w:rFonts w:cs="Arial"/>
          <w:b/>
          <w:szCs w:val="22"/>
        </w:rPr>
        <w:t xml:space="preserve"> </w:t>
      </w:r>
      <w:r w:rsidR="00CB7A0E">
        <w:rPr>
          <w:rFonts w:cs="Arial"/>
          <w:b/>
          <w:szCs w:val="22"/>
        </w:rPr>
        <w:t>декабря</w:t>
      </w:r>
      <w:r w:rsidR="00F8300D">
        <w:rPr>
          <w:rFonts w:cs="Arial"/>
          <w:b/>
          <w:szCs w:val="22"/>
        </w:rPr>
        <w:t xml:space="preserve"> 2018 </w:t>
      </w:r>
      <w:r w:rsidR="00F7387C">
        <w:rPr>
          <w:rFonts w:cs="Arial"/>
          <w:b/>
          <w:szCs w:val="22"/>
        </w:rPr>
        <w:t>г.</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473BF3" w:rsidRDefault="000548CD" w:rsidP="000548CD">
      <w:pPr>
        <w:numPr>
          <w:ilvl w:val="0"/>
          <w:numId w:val="2"/>
        </w:numPr>
        <w:tabs>
          <w:tab w:val="left" w:pos="1418"/>
        </w:tabs>
        <w:ind w:left="1418" w:hanging="341"/>
        <w:jc w:val="both"/>
        <w:rPr>
          <w:rFonts w:cs="Arial"/>
          <w:szCs w:val="22"/>
        </w:rPr>
      </w:pPr>
      <w:r w:rsidRPr="00473BF3">
        <w:rPr>
          <w:rFonts w:cs="Arial"/>
          <w:szCs w:val="22"/>
        </w:rPr>
        <w:t xml:space="preserve">Подписанный договор (Форма №3) с Приложениями к нему, без указания стоимости работ в </w:t>
      </w:r>
      <w:r w:rsidR="00473BF3" w:rsidRPr="00473BF3">
        <w:rPr>
          <w:rFonts w:cs="Arial"/>
          <w:szCs w:val="22"/>
        </w:rPr>
        <w:t>Приложениях №1 и 2</w:t>
      </w:r>
      <w:r w:rsidRPr="00473BF3">
        <w:rPr>
          <w:rFonts w:cs="Arial"/>
          <w:szCs w:val="22"/>
        </w:rPr>
        <w:t>, подписанные и скрепленные печатью организации в редакции Заказчика, в 2-х экземплярах;</w:t>
      </w:r>
    </w:p>
    <w:p w:rsidR="003F4095" w:rsidRPr="00D4634C" w:rsidRDefault="003F4095" w:rsidP="003F4095">
      <w:pPr>
        <w:pStyle w:val="ac"/>
        <w:numPr>
          <w:ilvl w:val="0"/>
          <w:numId w:val="2"/>
        </w:numPr>
        <w:tabs>
          <w:tab w:val="left" w:pos="1418"/>
        </w:tabs>
        <w:ind w:left="1418" w:hanging="341"/>
        <w:contextualSpacing w:val="0"/>
        <w:jc w:val="both"/>
        <w:rPr>
          <w:rFonts w:cs="Arial"/>
          <w:szCs w:val="22"/>
        </w:rPr>
      </w:pPr>
      <w:r w:rsidRPr="00D4634C">
        <w:rPr>
          <w:rFonts w:cs="Arial"/>
          <w:szCs w:val="22"/>
        </w:rPr>
        <w:t>Перече</w:t>
      </w:r>
      <w:r w:rsidR="00D4634C">
        <w:rPr>
          <w:rFonts w:cs="Arial"/>
          <w:szCs w:val="22"/>
        </w:rPr>
        <w:t>нь аффилированных организаций (Ф</w:t>
      </w:r>
      <w:r w:rsidRPr="00D4634C">
        <w:rPr>
          <w:rFonts w:cs="Arial"/>
          <w:szCs w:val="22"/>
        </w:rPr>
        <w:t>орма 6</w:t>
      </w:r>
      <w:r w:rsidR="00D4634C">
        <w:rPr>
          <w:rFonts w:cs="Arial"/>
          <w:szCs w:val="22"/>
        </w:rPr>
        <w:t>)</w:t>
      </w:r>
      <w:r w:rsidRPr="00D4634C">
        <w:rPr>
          <w:rFonts w:cs="Arial"/>
          <w:szCs w:val="22"/>
        </w:rPr>
        <w:t>, подписанная уполномоченным лицом и завер</w:t>
      </w:r>
      <w:r w:rsidR="00D4634C">
        <w:rPr>
          <w:rFonts w:cs="Arial"/>
          <w:szCs w:val="22"/>
        </w:rPr>
        <w:t>енная печатью участника закупки</w:t>
      </w:r>
      <w:r w:rsidRPr="00D4634C">
        <w:rPr>
          <w:rFonts w:cs="Arial"/>
          <w:szCs w:val="22"/>
        </w:rPr>
        <w:t>;</w:t>
      </w:r>
    </w:p>
    <w:p w:rsidR="006F6309" w:rsidRPr="00E01F6C" w:rsidRDefault="00357655" w:rsidP="006F6309">
      <w:pPr>
        <w:pStyle w:val="ac"/>
        <w:numPr>
          <w:ilvl w:val="0"/>
          <w:numId w:val="2"/>
        </w:numPr>
        <w:tabs>
          <w:tab w:val="left" w:pos="1418"/>
        </w:tabs>
        <w:ind w:left="1418" w:hanging="341"/>
        <w:contextualSpacing w:val="0"/>
        <w:jc w:val="both"/>
        <w:rPr>
          <w:rFonts w:cs="Arial"/>
          <w:szCs w:val="22"/>
        </w:rPr>
      </w:pPr>
      <w:r w:rsidRPr="00E01F6C">
        <w:rPr>
          <w:rFonts w:cs="Arial"/>
          <w:szCs w:val="22"/>
        </w:rPr>
        <w:t>Справка об опыте работы за 2015-2017 г.г. за подписью руководителя организации</w:t>
      </w:r>
      <w:r w:rsidR="00714905" w:rsidRPr="00E01F6C">
        <w:rPr>
          <w:rFonts w:cs="Arial"/>
          <w:szCs w:val="22"/>
        </w:rPr>
        <w:t>, референц-лист</w:t>
      </w:r>
      <w:r w:rsidR="006F6309" w:rsidRPr="00E01F6C">
        <w:rPr>
          <w:rFonts w:cs="Arial"/>
          <w:szCs w:val="22"/>
        </w:rPr>
        <w:t xml:space="preserve">. </w:t>
      </w:r>
      <w:r w:rsidR="006F6309" w:rsidRPr="00E01F6C">
        <w:rPr>
          <w:rFonts w:cs="Arial"/>
          <w:b/>
          <w:szCs w:val="22"/>
        </w:rPr>
        <w:t xml:space="preserve">Документ предоставляется контрагентом </w:t>
      </w:r>
      <w:r w:rsidR="006F6309" w:rsidRPr="00E01F6C">
        <w:rPr>
          <w:rFonts w:cs="Arial"/>
          <w:b/>
          <w:szCs w:val="22"/>
          <w:u w:val="single"/>
        </w:rPr>
        <w:t>только в электронном виде</w:t>
      </w:r>
      <w:r w:rsidR="006F6309" w:rsidRPr="00E01F6C">
        <w:rPr>
          <w:rFonts w:cs="Arial"/>
          <w:b/>
          <w:szCs w:val="22"/>
        </w:rPr>
        <w:t xml:space="preserve"> на электронном носителе;</w:t>
      </w:r>
    </w:p>
    <w:p w:rsidR="006F6309" w:rsidRPr="00D4634C" w:rsidRDefault="00E01F6C" w:rsidP="006F6309">
      <w:pPr>
        <w:pStyle w:val="ac"/>
        <w:numPr>
          <w:ilvl w:val="0"/>
          <w:numId w:val="2"/>
        </w:numPr>
        <w:tabs>
          <w:tab w:val="left" w:pos="1418"/>
        </w:tabs>
        <w:ind w:left="1418" w:hanging="341"/>
        <w:contextualSpacing w:val="0"/>
        <w:jc w:val="both"/>
        <w:rPr>
          <w:rFonts w:cs="Arial"/>
          <w:szCs w:val="22"/>
        </w:rPr>
      </w:pPr>
      <w:r w:rsidRPr="00D4634C">
        <w:rPr>
          <w:rFonts w:cs="Arial"/>
          <w:szCs w:val="22"/>
        </w:rPr>
        <w:t xml:space="preserve">Официальное письмо производителя </w:t>
      </w:r>
      <w:r w:rsidR="00D4634C" w:rsidRPr="00D4634C">
        <w:rPr>
          <w:rFonts w:cs="Arial"/>
          <w:szCs w:val="22"/>
        </w:rPr>
        <w:t xml:space="preserve">одной или нескольких торговых марок SKF, FAG, NSK, NTN </w:t>
      </w:r>
      <w:r w:rsidRPr="00D4634C">
        <w:rPr>
          <w:rFonts w:cs="Arial"/>
          <w:szCs w:val="22"/>
        </w:rPr>
        <w:t>на фирменном бланке с печатью за подписью руководителя от Контрагента, либо Сертификат о полномочиях постоянно действующего дилера</w:t>
      </w:r>
      <w:r w:rsidR="006F6309" w:rsidRPr="00D4634C">
        <w:rPr>
          <w:rFonts w:cs="Arial"/>
          <w:szCs w:val="22"/>
        </w:rPr>
        <w:t xml:space="preserve">; </w:t>
      </w:r>
    </w:p>
    <w:p w:rsidR="00D4634C" w:rsidRDefault="00D4634C" w:rsidP="006F6309">
      <w:pPr>
        <w:pStyle w:val="ac"/>
        <w:numPr>
          <w:ilvl w:val="0"/>
          <w:numId w:val="2"/>
        </w:numPr>
        <w:tabs>
          <w:tab w:val="left" w:pos="1418"/>
        </w:tabs>
        <w:ind w:left="1418" w:hanging="341"/>
        <w:contextualSpacing w:val="0"/>
        <w:jc w:val="both"/>
        <w:rPr>
          <w:rFonts w:cs="Arial"/>
          <w:szCs w:val="22"/>
        </w:rPr>
      </w:pPr>
      <w:r w:rsidRPr="00D4634C">
        <w:rPr>
          <w:rFonts w:cs="Arial"/>
          <w:szCs w:val="22"/>
        </w:rPr>
        <w:t>Официальное письмо производителя на всю номенклатуру подшипников отечественного производства</w:t>
      </w:r>
      <w:r>
        <w:rPr>
          <w:rFonts w:cs="Arial"/>
          <w:szCs w:val="22"/>
        </w:rPr>
        <w:t xml:space="preserve"> (по Приложениям №1, 2 к договору)</w:t>
      </w:r>
      <w:r w:rsidRPr="00D4634C">
        <w:rPr>
          <w:rFonts w:cs="Arial"/>
          <w:szCs w:val="22"/>
        </w:rPr>
        <w:t xml:space="preserve"> на фирменном бланке с печатью за подписью руководителя от Контрагента, либо Сертификат о полномочиях постоянно действующего дилера или предоставление договора поставки (допускается предоставление гарантийного письма о заключении договора поставки)</w:t>
      </w:r>
      <w:r>
        <w:rPr>
          <w:rFonts w:cs="Arial"/>
          <w:szCs w:val="22"/>
        </w:rPr>
        <w:t>;</w:t>
      </w:r>
    </w:p>
    <w:p w:rsidR="00D4634C" w:rsidRDefault="00D4634C" w:rsidP="006F6309">
      <w:pPr>
        <w:pStyle w:val="ac"/>
        <w:numPr>
          <w:ilvl w:val="0"/>
          <w:numId w:val="2"/>
        </w:numPr>
        <w:tabs>
          <w:tab w:val="left" w:pos="1418"/>
        </w:tabs>
        <w:ind w:left="1418" w:hanging="341"/>
        <w:contextualSpacing w:val="0"/>
        <w:jc w:val="both"/>
        <w:rPr>
          <w:rFonts w:cs="Arial"/>
          <w:szCs w:val="22"/>
        </w:rPr>
      </w:pPr>
      <w:r w:rsidRPr="00D4634C">
        <w:rPr>
          <w:rFonts w:cs="Arial"/>
          <w:szCs w:val="22"/>
        </w:rPr>
        <w:t xml:space="preserve">Копии свидетельств и протоколов комиссий об аттестации </w:t>
      </w:r>
      <w:r>
        <w:rPr>
          <w:rFonts w:cs="Arial"/>
          <w:szCs w:val="22"/>
        </w:rPr>
        <w:t xml:space="preserve">персонала в области промышленной безопасности </w:t>
      </w:r>
      <w:r w:rsidRPr="00D4634C">
        <w:rPr>
          <w:rFonts w:cs="Arial"/>
          <w:szCs w:val="22"/>
        </w:rPr>
        <w:t>(допускается предоставление гарантийного письма об обучении персонала по требуемым категориям пром. безопасности)</w:t>
      </w:r>
      <w:r>
        <w:rPr>
          <w:rFonts w:cs="Arial"/>
          <w:szCs w:val="22"/>
        </w:rPr>
        <w:t>;</w:t>
      </w:r>
    </w:p>
    <w:p w:rsidR="00AB0276" w:rsidRPr="00D4634C" w:rsidRDefault="00AB0276" w:rsidP="006F6309">
      <w:pPr>
        <w:pStyle w:val="ac"/>
        <w:numPr>
          <w:ilvl w:val="0"/>
          <w:numId w:val="2"/>
        </w:numPr>
        <w:tabs>
          <w:tab w:val="left" w:pos="1418"/>
        </w:tabs>
        <w:ind w:left="1418" w:hanging="341"/>
        <w:contextualSpacing w:val="0"/>
        <w:jc w:val="both"/>
        <w:rPr>
          <w:rFonts w:cs="Arial"/>
          <w:szCs w:val="22"/>
        </w:rPr>
      </w:pPr>
      <w:r w:rsidRPr="00AB0276">
        <w:rPr>
          <w:rFonts w:cs="Arial"/>
          <w:szCs w:val="22"/>
        </w:rPr>
        <w:lastRenderedPageBreak/>
        <w:t>Письмо о согласии на проведение входного контроля поставляемых подшипников качения и проведения замены не прошедших входной контроль подшипников в течение 5-ти рабочих дней организации в свободной форме;</w:t>
      </w:r>
    </w:p>
    <w:p w:rsidR="006F6309" w:rsidRPr="00AB0276" w:rsidRDefault="006F6309" w:rsidP="006F6309">
      <w:pPr>
        <w:pStyle w:val="ac"/>
        <w:numPr>
          <w:ilvl w:val="0"/>
          <w:numId w:val="2"/>
        </w:numPr>
        <w:tabs>
          <w:tab w:val="left" w:pos="1418"/>
        </w:tabs>
        <w:ind w:left="1418" w:hanging="341"/>
        <w:contextualSpacing w:val="0"/>
        <w:jc w:val="both"/>
        <w:rPr>
          <w:rFonts w:cs="Arial"/>
          <w:szCs w:val="22"/>
        </w:rPr>
      </w:pPr>
      <w:r w:rsidRPr="00AB0276">
        <w:rPr>
          <w:szCs w:val="22"/>
        </w:rPr>
        <w:t>Справка о наличии произ</w:t>
      </w:r>
      <w:r w:rsidR="005F7E0C" w:rsidRPr="00AB0276">
        <w:rPr>
          <w:szCs w:val="22"/>
        </w:rPr>
        <w:t xml:space="preserve">водственных мощностей (Форма </w:t>
      </w:r>
      <w:r w:rsidR="00473BF3">
        <w:rPr>
          <w:szCs w:val="22"/>
        </w:rPr>
        <w:t>8</w:t>
      </w:r>
      <w:r w:rsidR="005F7E0C" w:rsidRPr="00AB0276">
        <w:rPr>
          <w:szCs w:val="22"/>
        </w:rPr>
        <w:t>)</w:t>
      </w:r>
      <w:r w:rsidR="00036B25" w:rsidRPr="00AB0276">
        <w:rPr>
          <w:szCs w:val="22"/>
        </w:rPr>
        <w:t>, с обязательным приложением документов, подтверждающих собственность или аренду производственной базы; свидетельства об аттестации лаборатории и документов, подтверждающих проведение метрологического контроля оборудования.</w:t>
      </w:r>
      <w:r w:rsidRPr="00AB0276">
        <w:rPr>
          <w:rFonts w:cs="Arial"/>
          <w:b/>
          <w:szCs w:val="22"/>
        </w:rPr>
        <w:t xml:space="preserve"> Документ предоставляется контрагентом </w:t>
      </w:r>
      <w:r w:rsidRPr="00AB0276">
        <w:rPr>
          <w:rFonts w:cs="Arial"/>
          <w:b/>
          <w:szCs w:val="22"/>
          <w:u w:val="single"/>
        </w:rPr>
        <w:t>только в электронном виде</w:t>
      </w:r>
      <w:r w:rsidRPr="00AB0276">
        <w:rPr>
          <w:rFonts w:cs="Arial"/>
          <w:b/>
          <w:szCs w:val="22"/>
        </w:rPr>
        <w:t xml:space="preserve"> на электронном носителе;</w:t>
      </w:r>
    </w:p>
    <w:p w:rsidR="009623FB" w:rsidRPr="00036B25" w:rsidRDefault="009623FB" w:rsidP="00523035">
      <w:pPr>
        <w:pStyle w:val="ac"/>
        <w:numPr>
          <w:ilvl w:val="0"/>
          <w:numId w:val="2"/>
        </w:numPr>
        <w:tabs>
          <w:tab w:val="left" w:pos="1418"/>
        </w:tabs>
        <w:ind w:left="1418" w:hanging="341"/>
        <w:contextualSpacing w:val="0"/>
        <w:jc w:val="both"/>
        <w:rPr>
          <w:rFonts w:cs="Arial"/>
          <w:szCs w:val="22"/>
        </w:rPr>
      </w:pPr>
      <w:r w:rsidRPr="00036B25">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sidRPr="00036B25">
        <w:rPr>
          <w:rFonts w:cs="Arial"/>
          <w:szCs w:val="22"/>
        </w:rPr>
        <w:t>3</w:t>
      </w:r>
      <w:r w:rsidRPr="00036B25">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473BF3">
        <w:rPr>
          <w:rFonts w:cs="Arial"/>
          <w:szCs w:val="22"/>
        </w:rPr>
        <w:t>9</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AB0276">
        <w:rPr>
          <w:rFonts w:cs="Arial"/>
          <w:szCs w:val="22"/>
        </w:rPr>
        <w:t>0</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D64AA9">
        <w:rPr>
          <w:rFonts w:cs="Arial"/>
          <w:szCs w:val="22"/>
        </w:rPr>
        <w:t xml:space="preserve">Предложение </w:t>
      </w:r>
      <w:r w:rsidRPr="00B16D32">
        <w:rPr>
          <w:rFonts w:cs="Arial"/>
          <w:szCs w:val="22"/>
        </w:rPr>
        <w:t xml:space="preserve">на ПДО </w:t>
      </w:r>
      <w:r w:rsidR="003523B8" w:rsidRPr="00B16D32">
        <w:rPr>
          <w:rFonts w:cs="Arial"/>
          <w:szCs w:val="22"/>
        </w:rPr>
        <w:t>№</w:t>
      </w:r>
      <w:r w:rsidR="00B16D32" w:rsidRPr="00B16D32">
        <w:rPr>
          <w:rFonts w:cs="Arial"/>
          <w:szCs w:val="22"/>
        </w:rPr>
        <w:t>45</w:t>
      </w:r>
      <w:r w:rsidR="009857EC" w:rsidRPr="00B16D32">
        <w:rPr>
          <w:rFonts w:cs="Arial"/>
          <w:szCs w:val="22"/>
        </w:rPr>
        <w:t>0</w:t>
      </w:r>
      <w:r w:rsidR="003523B8" w:rsidRPr="00B16D32">
        <w:rPr>
          <w:rFonts w:cs="Arial"/>
          <w:szCs w:val="22"/>
        </w:rPr>
        <w:t>-КР</w:t>
      </w:r>
      <w:r w:rsidR="003523B8" w:rsidRPr="00D64AA9">
        <w:rPr>
          <w:rFonts w:cs="Arial"/>
          <w:szCs w:val="22"/>
        </w:rPr>
        <w:t>-201</w:t>
      </w:r>
      <w:r w:rsidR="00BD3FA6" w:rsidRPr="00D64AA9">
        <w:rPr>
          <w:rFonts w:cs="Arial"/>
          <w:szCs w:val="22"/>
        </w:rPr>
        <w:t>8</w:t>
      </w:r>
      <w:r w:rsidRPr="00F77D3A">
        <w:rPr>
          <w:rFonts w:cs="Arial"/>
          <w:color w:val="FF0000"/>
          <w:szCs w:val="22"/>
        </w:rPr>
        <w:t xml:space="preserve"> </w:t>
      </w:r>
      <w:r w:rsidRPr="003523B8">
        <w:rPr>
          <w:rFonts w:cs="Arial"/>
          <w:szCs w:val="22"/>
        </w:rPr>
        <w:t>от</w:t>
      </w:r>
      <w:r w:rsidR="00F7387C">
        <w:rPr>
          <w:rFonts w:cs="Arial"/>
          <w:color w:val="FF0000"/>
          <w:szCs w:val="22"/>
        </w:rPr>
        <w:t xml:space="preserve"> </w:t>
      </w:r>
      <w:r w:rsidR="00F7387C" w:rsidRPr="00F7387C">
        <w:rPr>
          <w:rFonts w:cs="Arial"/>
          <w:szCs w:val="22"/>
        </w:rPr>
        <w:t>03 сентября 2018 года</w:t>
      </w:r>
      <w:r w:rsidRPr="00F7387C">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F7387C">
      <w:pPr>
        <w:spacing w:before="0"/>
        <w:ind w:left="708"/>
        <w:jc w:val="both"/>
        <w:rPr>
          <w:rFonts w:cs="Arial"/>
          <w:b/>
          <w:szCs w:val="22"/>
        </w:rPr>
      </w:pPr>
      <w:r w:rsidRPr="002E571A">
        <w:rPr>
          <w:rFonts w:cs="Arial"/>
          <w:b/>
          <w:szCs w:val="22"/>
        </w:rPr>
        <w:t xml:space="preserve">Начало </w:t>
      </w:r>
      <w:r w:rsidR="00F7387C">
        <w:rPr>
          <w:rFonts w:cs="Arial"/>
          <w:b/>
          <w:szCs w:val="22"/>
        </w:rPr>
        <w:t>приема оферт – «03</w:t>
      </w:r>
      <w:r w:rsidRPr="002E571A">
        <w:rPr>
          <w:rFonts w:cs="Arial"/>
          <w:b/>
          <w:szCs w:val="22"/>
        </w:rPr>
        <w:t xml:space="preserve">» </w:t>
      </w:r>
      <w:r w:rsidR="00F7387C">
        <w:rPr>
          <w:rFonts w:cs="Arial"/>
          <w:b/>
          <w:szCs w:val="22"/>
        </w:rPr>
        <w:t>сентябр</w:t>
      </w:r>
      <w:bookmarkStart w:id="0" w:name="_GoBack"/>
      <w:bookmarkEnd w:id="0"/>
      <w:r w:rsidR="00F7387C">
        <w:rPr>
          <w:rFonts w:cs="Arial"/>
          <w:b/>
          <w:szCs w:val="22"/>
        </w:rPr>
        <w:t xml:space="preserve">я 2018 </w:t>
      </w:r>
      <w:r w:rsidRPr="002E571A">
        <w:rPr>
          <w:rFonts w:cs="Arial"/>
          <w:b/>
          <w:szCs w:val="22"/>
        </w:rPr>
        <w:t>года.</w:t>
      </w:r>
    </w:p>
    <w:p w:rsidR="00DE7BED" w:rsidRPr="002E571A" w:rsidRDefault="00F7387C" w:rsidP="00F7387C">
      <w:pPr>
        <w:spacing w:before="0"/>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w:t>
      </w:r>
      <w:r w:rsidR="00DE7BED" w:rsidRPr="002E571A">
        <w:rPr>
          <w:rFonts w:cs="Arial"/>
          <w:b/>
          <w:szCs w:val="22"/>
        </w:rPr>
        <w:t xml:space="preserve"> «</w:t>
      </w:r>
      <w:r>
        <w:rPr>
          <w:rFonts w:cs="Arial"/>
          <w:b/>
          <w:szCs w:val="22"/>
        </w:rPr>
        <w:t>17</w:t>
      </w:r>
      <w:r w:rsidR="00DE7BED" w:rsidRPr="002E571A">
        <w:rPr>
          <w:rFonts w:cs="Arial"/>
          <w:b/>
          <w:szCs w:val="22"/>
        </w:rPr>
        <w:t xml:space="preserve">» </w:t>
      </w:r>
      <w:r>
        <w:rPr>
          <w:rFonts w:cs="Arial"/>
          <w:b/>
          <w:szCs w:val="22"/>
        </w:rPr>
        <w:t xml:space="preserve">сентября 2018 </w:t>
      </w:r>
      <w:r w:rsidR="00DE7BED" w:rsidRPr="002E571A">
        <w:rPr>
          <w:rFonts w:cs="Arial"/>
          <w:b/>
          <w:szCs w:val="22"/>
        </w:rPr>
        <w:t>года.</w:t>
      </w:r>
    </w:p>
    <w:p w:rsidR="00DE7BED" w:rsidRPr="002E571A" w:rsidRDefault="00DE7BED" w:rsidP="00F7387C">
      <w:pPr>
        <w:spacing w:before="0"/>
        <w:ind w:left="708"/>
        <w:jc w:val="both"/>
        <w:rPr>
          <w:rFonts w:cs="Arial"/>
          <w:b/>
          <w:szCs w:val="22"/>
        </w:rPr>
      </w:pPr>
      <w:r w:rsidRPr="002E571A">
        <w:rPr>
          <w:rFonts w:cs="Arial"/>
          <w:b/>
          <w:szCs w:val="22"/>
        </w:rPr>
        <w:t>Срок для о</w:t>
      </w:r>
      <w:r w:rsidR="00F7387C">
        <w:rPr>
          <w:rFonts w:cs="Arial"/>
          <w:b/>
          <w:szCs w:val="22"/>
        </w:rPr>
        <w:t>пределения победителя – до «10</w:t>
      </w:r>
      <w:r w:rsidRPr="002E571A">
        <w:rPr>
          <w:rFonts w:cs="Arial"/>
          <w:b/>
          <w:szCs w:val="22"/>
        </w:rPr>
        <w:t xml:space="preserve">» </w:t>
      </w:r>
      <w:r w:rsidR="00F7387C">
        <w:rPr>
          <w:rFonts w:cs="Arial"/>
          <w:b/>
          <w:szCs w:val="22"/>
        </w:rPr>
        <w:t xml:space="preserve">декабря 2018 </w:t>
      </w:r>
      <w:r w:rsidRPr="002E571A">
        <w:rPr>
          <w:rFonts w:cs="Arial"/>
          <w:b/>
          <w:szCs w:val="22"/>
        </w:rPr>
        <w:t>года.</w:t>
      </w:r>
    </w:p>
    <w:p w:rsidR="00DE7BED" w:rsidRPr="002E571A" w:rsidRDefault="00DE7BED" w:rsidP="00F7387C">
      <w:pPr>
        <w:spacing w:before="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F7387C">
      <w:pPr>
        <w:spacing w:before="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F7387C">
        <w:rPr>
          <w:rFonts w:cs="Arial"/>
          <w:szCs w:val="22"/>
        </w:rPr>
        <w:t>ния, полученные не позднее «12</w:t>
      </w:r>
      <w:r w:rsidRPr="002E571A">
        <w:rPr>
          <w:rFonts w:cs="Arial"/>
          <w:szCs w:val="22"/>
        </w:rPr>
        <w:t xml:space="preserve">» </w:t>
      </w:r>
      <w:r w:rsidR="00F7387C">
        <w:rPr>
          <w:rFonts w:cs="Arial"/>
          <w:szCs w:val="22"/>
        </w:rPr>
        <w:t xml:space="preserve">сентября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F7387C">
      <w:pPr>
        <w:ind w:firstLine="567"/>
        <w:jc w:val="both"/>
        <w:rPr>
          <w:rFonts w:cs="Arial"/>
          <w:szCs w:val="22"/>
        </w:rPr>
      </w:pPr>
      <w:r w:rsidRPr="002E571A">
        <w:rPr>
          <w:rFonts w:cs="Arial"/>
          <w:szCs w:val="22"/>
        </w:rPr>
        <w:t>По вопросам обращаться:</w:t>
      </w:r>
    </w:p>
    <w:p w:rsidR="00F7387C" w:rsidRPr="00F7387C" w:rsidRDefault="00F7387C" w:rsidP="00F7387C">
      <w:pPr>
        <w:spacing w:before="0"/>
        <w:ind w:firstLine="567"/>
        <w:jc w:val="both"/>
        <w:rPr>
          <w:rFonts w:cs="Arial"/>
          <w:szCs w:val="22"/>
        </w:rPr>
      </w:pPr>
      <w:r w:rsidRPr="00F7387C">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F7387C">
          <w:rPr>
            <w:rFonts w:cs="Arial"/>
            <w:szCs w:val="22"/>
          </w:rPr>
          <w:t>GruzdevAA@yanos.slavneft.ru</w:t>
        </w:r>
      </w:hyperlink>
      <w:r w:rsidRPr="00F7387C">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6A7063" w:rsidRPr="006A7063" w:rsidRDefault="006A7063" w:rsidP="004910B6">
      <w:pPr>
        <w:spacing w:before="0"/>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16D32">
        <w:t>делать оферты №</w:t>
      </w:r>
      <w:r w:rsidR="00B16D32" w:rsidRPr="00B16D32">
        <w:t>45</w:t>
      </w:r>
      <w:r w:rsidR="009857EC" w:rsidRPr="00B16D32">
        <w:t>0</w:t>
      </w:r>
      <w:r w:rsidR="00E85DE8" w:rsidRPr="00B16D32">
        <w:t>-КР</w:t>
      </w:r>
      <w:r w:rsidR="00E85DE8" w:rsidRPr="0088163B">
        <w:t>-</w:t>
      </w:r>
      <w:r w:rsidR="00E85DE8" w:rsidRPr="00780A52">
        <w:t>201</w:t>
      </w:r>
      <w:r w:rsidR="00BD3FA6">
        <w:t>8</w:t>
      </w:r>
      <w:r w:rsidRPr="00B445D7">
        <w:t xml:space="preserve"> от </w:t>
      </w:r>
      <w:r w:rsidR="00F7387C" w:rsidRPr="00F7387C">
        <w:t>03.09.2018 г</w:t>
      </w:r>
      <w:r w:rsidRPr="00F7387C">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5A1D51" w:rsidRDefault="00DE7BED" w:rsidP="004910B6">
      <w:pPr>
        <w:spacing w:before="0"/>
      </w:pPr>
      <w:r w:rsidRPr="00B25A57">
        <w:t xml:space="preserve">5. </w:t>
      </w:r>
      <w:r w:rsidR="00B25A57" w:rsidRPr="005A1D51">
        <w:t>Форма «</w:t>
      </w:r>
      <w:r w:rsidRPr="005A1D51">
        <w:t>Предложение о заключении договора</w:t>
      </w:r>
      <w:r w:rsidR="00B25A57" w:rsidRPr="005A1D51">
        <w:t>»</w:t>
      </w:r>
      <w:r w:rsidRPr="005A1D51">
        <w:t xml:space="preserve"> в 1 экз.</w:t>
      </w:r>
    </w:p>
    <w:p w:rsidR="00DE7BED" w:rsidRPr="005A1D51" w:rsidRDefault="0006495D" w:rsidP="004910B6">
      <w:pPr>
        <w:spacing w:before="0"/>
      </w:pPr>
      <w:r w:rsidRPr="005A1D51">
        <w:t>6</w:t>
      </w:r>
      <w:r w:rsidR="00DE7BED" w:rsidRPr="005A1D51">
        <w:t>. Форма «Перечень аффилированных организаций» в 1 экз.</w:t>
      </w:r>
    </w:p>
    <w:p w:rsidR="00923CDA" w:rsidRPr="005A1D51" w:rsidRDefault="00923CDA" w:rsidP="004910B6">
      <w:pPr>
        <w:spacing w:before="0"/>
      </w:pPr>
      <w:r w:rsidRPr="005A1D51">
        <w:t xml:space="preserve">7. </w:t>
      </w:r>
      <w:r w:rsidR="00B25A57" w:rsidRPr="005A1D51">
        <w:t>Форма «</w:t>
      </w:r>
      <w:r w:rsidR="003A632B" w:rsidRPr="005A1D51">
        <w:rPr>
          <w:rFonts w:cs="Arial"/>
          <w:szCs w:val="22"/>
        </w:rPr>
        <w:t xml:space="preserve">Справка о заключенных и выполненных договорах по предмету закупки за </w:t>
      </w:r>
      <w:r w:rsidR="00550706" w:rsidRPr="005A1D51">
        <w:rPr>
          <w:rFonts w:cs="Arial"/>
          <w:szCs w:val="22"/>
        </w:rPr>
        <w:t>2015-2017 г.г.</w:t>
      </w:r>
      <w:r w:rsidR="00B25A57" w:rsidRPr="005A1D51">
        <w:t>»</w:t>
      </w:r>
      <w:r w:rsidRPr="005A1D51">
        <w:t xml:space="preserve"> в 1 экз.</w:t>
      </w:r>
    </w:p>
    <w:p w:rsidR="006518C8" w:rsidRDefault="00AB0276" w:rsidP="006518C8">
      <w:pPr>
        <w:spacing w:before="0"/>
      </w:pPr>
      <w:r w:rsidRPr="005A1D51">
        <w:t>8</w:t>
      </w:r>
      <w:r w:rsidR="006518C8" w:rsidRPr="005A1D51">
        <w:t>. Форма «Справка о наличии производственных мощностей» в 1 экз.</w:t>
      </w:r>
    </w:p>
    <w:p w:rsidR="00AE23C8" w:rsidRPr="003902C4" w:rsidRDefault="00AB0276" w:rsidP="00AE23C8">
      <w:pPr>
        <w:spacing w:before="0"/>
        <w:rPr>
          <w:rFonts w:cs="Arial"/>
          <w:szCs w:val="22"/>
        </w:rPr>
      </w:pPr>
      <w:r>
        <w:rPr>
          <w:rFonts w:cs="Arial"/>
          <w:szCs w:val="22"/>
        </w:rPr>
        <w:t>9</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AB0276">
        <w:rPr>
          <w:rFonts w:cs="Arial"/>
          <w:szCs w:val="22"/>
        </w:rPr>
        <w:t>0</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5A1D51">
        <w:rPr>
          <w:rFonts w:cs="Arial"/>
          <w:szCs w:val="22"/>
        </w:rPr>
        <w:t xml:space="preserve"> </w:t>
      </w:r>
      <w:r w:rsidR="00621038">
        <w:rPr>
          <w:rFonts w:cs="Arial"/>
          <w:szCs w:val="22"/>
        </w:rPr>
        <w:t>Уржумов</w:t>
      </w:r>
    </w:p>
    <w:sectPr w:rsidR="00EF1336" w:rsidSect="00F7387C">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5B6" w:rsidRDefault="000465B6" w:rsidP="00FB07D9">
      <w:pPr>
        <w:spacing w:before="0"/>
      </w:pPr>
      <w:r>
        <w:separator/>
      </w:r>
    </w:p>
  </w:endnote>
  <w:endnote w:type="continuationSeparator" w:id="0">
    <w:p w:rsidR="000465B6" w:rsidRDefault="000465B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5B6" w:rsidRDefault="000465B6" w:rsidP="00FB07D9">
      <w:pPr>
        <w:spacing w:before="0"/>
      </w:pPr>
      <w:r>
        <w:separator/>
      </w:r>
    </w:p>
  </w:footnote>
  <w:footnote w:type="continuationSeparator" w:id="0">
    <w:p w:rsidR="000465B6" w:rsidRDefault="000465B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5" w15:restartNumberingAfterBreak="0">
    <w:nsid w:val="7FF8166A"/>
    <w:multiLevelType w:val="hybridMultilevel"/>
    <w:tmpl w:val="F76A4FD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0E73"/>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6B25"/>
    <w:rsid w:val="00037871"/>
    <w:rsid w:val="00037AD6"/>
    <w:rsid w:val="00037EB9"/>
    <w:rsid w:val="0004031D"/>
    <w:rsid w:val="000403B2"/>
    <w:rsid w:val="0004040E"/>
    <w:rsid w:val="000412F1"/>
    <w:rsid w:val="000415F4"/>
    <w:rsid w:val="00041B32"/>
    <w:rsid w:val="00042051"/>
    <w:rsid w:val="0004256E"/>
    <w:rsid w:val="00042D86"/>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5B6"/>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3F6"/>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0067"/>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5C4"/>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DD4"/>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A99"/>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2B"/>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6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4ABA"/>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574"/>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C22"/>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13E"/>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ABC"/>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0EA1"/>
    <w:rsid w:val="004716AD"/>
    <w:rsid w:val="0047178D"/>
    <w:rsid w:val="00471CF9"/>
    <w:rsid w:val="0047216D"/>
    <w:rsid w:val="00472315"/>
    <w:rsid w:val="0047232D"/>
    <w:rsid w:val="00472493"/>
    <w:rsid w:val="00472521"/>
    <w:rsid w:val="0047259F"/>
    <w:rsid w:val="00472A86"/>
    <w:rsid w:val="00472EDE"/>
    <w:rsid w:val="00473BF3"/>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830"/>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4B3"/>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D51"/>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B4"/>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8A7"/>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1C"/>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251A"/>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3"/>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2F9C"/>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05"/>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4AD"/>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1EC7"/>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0EC4"/>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48E"/>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7A8"/>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9ED"/>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7EC"/>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9DF"/>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51C"/>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672F3"/>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6"/>
    <w:rsid w:val="00AB027A"/>
    <w:rsid w:val="00AB0827"/>
    <w:rsid w:val="00AB0AE7"/>
    <w:rsid w:val="00AB0B44"/>
    <w:rsid w:val="00AB0E10"/>
    <w:rsid w:val="00AB0F0B"/>
    <w:rsid w:val="00AB1878"/>
    <w:rsid w:val="00AB22EF"/>
    <w:rsid w:val="00AB28E4"/>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71F"/>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6D32"/>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481"/>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6EC"/>
    <w:rsid w:val="00BA2B15"/>
    <w:rsid w:val="00BA31EE"/>
    <w:rsid w:val="00BA3394"/>
    <w:rsid w:val="00BA3895"/>
    <w:rsid w:val="00BA3BA1"/>
    <w:rsid w:val="00BA3D73"/>
    <w:rsid w:val="00BA3D8C"/>
    <w:rsid w:val="00BA4305"/>
    <w:rsid w:val="00BA482B"/>
    <w:rsid w:val="00BA49CC"/>
    <w:rsid w:val="00BA528A"/>
    <w:rsid w:val="00BA56A0"/>
    <w:rsid w:val="00BA5783"/>
    <w:rsid w:val="00BA607C"/>
    <w:rsid w:val="00BA61B1"/>
    <w:rsid w:val="00BA6907"/>
    <w:rsid w:val="00BA696C"/>
    <w:rsid w:val="00BA69EC"/>
    <w:rsid w:val="00BA6AA0"/>
    <w:rsid w:val="00BA6C34"/>
    <w:rsid w:val="00BA6EBF"/>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AD2"/>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3955"/>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0E"/>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34C"/>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4AA9"/>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2EC1"/>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1F6C"/>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B1B"/>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2BA8"/>
    <w:rsid w:val="00E937EF"/>
    <w:rsid w:val="00E93ACD"/>
    <w:rsid w:val="00E93C6D"/>
    <w:rsid w:val="00E93F21"/>
    <w:rsid w:val="00E94327"/>
    <w:rsid w:val="00E9436E"/>
    <w:rsid w:val="00E943AC"/>
    <w:rsid w:val="00E949D3"/>
    <w:rsid w:val="00E94D93"/>
    <w:rsid w:val="00E95178"/>
    <w:rsid w:val="00E952A7"/>
    <w:rsid w:val="00E95E23"/>
    <w:rsid w:val="00E963EF"/>
    <w:rsid w:val="00E9660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A26"/>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268"/>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87C"/>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00D"/>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363"/>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96F"/>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A6E6"/>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18">
    <w:name w:val="Абзац списка1"/>
    <w:basedOn w:val="a6"/>
    <w:rsid w:val="00CB7A0E"/>
    <w:pPr>
      <w:spacing w:before="0"/>
      <w:ind w:left="720"/>
      <w:contextualSpacing/>
    </w:pPr>
    <w:rPr>
      <w:rFonts w:ascii="Times New Roman" w:hAnsi="Times New Roman"/>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4111</TotalTime>
  <Pages>6</Pages>
  <Words>2778</Words>
  <Characters>15838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746</cp:revision>
  <cp:lastPrinted>2018-09-03T11:59:00Z</cp:lastPrinted>
  <dcterms:created xsi:type="dcterms:W3CDTF">2016-09-08T12:35:00Z</dcterms:created>
  <dcterms:modified xsi:type="dcterms:W3CDTF">2018-09-03T12:06:00Z</dcterms:modified>
</cp:coreProperties>
</file>